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AC6383" w:rsidP="008C363A">
            <w:pPr>
              <w:jc w:val="right"/>
              <w:rPr>
                <w:rFonts w:cs="Arial"/>
              </w:rPr>
            </w:pPr>
            <w:r>
              <w:rPr>
                <w:rFonts w:cs="Arial"/>
                <w:szCs w:val="22"/>
              </w:rPr>
              <w:t>Протокол  №48</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AC6383" w:rsidP="00AC6383">
            <w:pPr>
              <w:jc w:val="right"/>
              <w:rPr>
                <w:rFonts w:cs="Arial"/>
              </w:rPr>
            </w:pPr>
            <w:r>
              <w:rPr>
                <w:rFonts w:cs="Arial"/>
                <w:szCs w:val="22"/>
              </w:rPr>
              <w:t>«21</w:t>
            </w:r>
            <w:r w:rsidR="00DE7BED" w:rsidRPr="002E571A">
              <w:rPr>
                <w:rFonts w:cs="Arial"/>
                <w:szCs w:val="22"/>
              </w:rPr>
              <w:t xml:space="preserve">» </w:t>
            </w:r>
            <w:r>
              <w:rPr>
                <w:rFonts w:cs="Arial"/>
                <w:szCs w:val="22"/>
              </w:rPr>
              <w:t>марта 2018</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07E24">
        <w:rPr>
          <w:rFonts w:cs="Arial"/>
          <w:szCs w:val="22"/>
        </w:rPr>
        <w:t>ПДО №</w:t>
      </w:r>
      <w:r w:rsidR="00CA11F9">
        <w:rPr>
          <w:rFonts w:cs="Arial"/>
          <w:szCs w:val="22"/>
        </w:rPr>
        <w:t>10</w:t>
      </w:r>
      <w:r w:rsidR="00AD0262">
        <w:rPr>
          <w:rFonts w:cs="Arial"/>
          <w:szCs w:val="22"/>
        </w:rPr>
        <w:t>9</w:t>
      </w:r>
      <w:r w:rsidRPr="00207E24">
        <w:rPr>
          <w:rFonts w:cs="Arial"/>
          <w:szCs w:val="22"/>
        </w:rPr>
        <w:t>-</w:t>
      </w:r>
      <w:r w:rsidR="00207E24" w:rsidRPr="00207E24">
        <w:rPr>
          <w:rFonts w:cs="Arial"/>
          <w:szCs w:val="22"/>
        </w:rPr>
        <w:t>СС</w:t>
      </w:r>
      <w:r w:rsidRPr="00207E24">
        <w:rPr>
          <w:rFonts w:cs="Arial"/>
          <w:szCs w:val="22"/>
        </w:rPr>
        <w:t>-201</w:t>
      </w:r>
      <w:r w:rsidR="00CA11F9">
        <w:rPr>
          <w:rFonts w:cs="Arial"/>
          <w:szCs w:val="22"/>
        </w:rPr>
        <w:t>8</w:t>
      </w:r>
      <w:r w:rsidRPr="00FB3F24">
        <w:rPr>
          <w:rFonts w:cs="Arial"/>
          <w:szCs w:val="22"/>
        </w:rPr>
        <w:t xml:space="preserve"> от</w:t>
      </w:r>
      <w:r w:rsidR="00AC6383">
        <w:rPr>
          <w:rFonts w:cs="Arial"/>
          <w:szCs w:val="22"/>
        </w:rPr>
        <w:t xml:space="preserve"> 22 марта 2018 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3C4A69"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195980">
        <w:rPr>
          <w:rFonts w:cs="Arial"/>
          <w:szCs w:val="22"/>
        </w:rPr>
        <w:t>о</w:t>
      </w:r>
      <w:r w:rsidR="00195980" w:rsidRPr="00195980">
        <w:rPr>
          <w:rFonts w:cs="Arial"/>
          <w:szCs w:val="22"/>
        </w:rPr>
        <w:t xml:space="preserve">казание </w:t>
      </w:r>
      <w:r w:rsidR="00FC32D2" w:rsidRPr="00FC32D2">
        <w:rPr>
          <w:rFonts w:cs="Arial"/>
          <w:szCs w:val="22"/>
        </w:rPr>
        <w:t xml:space="preserve">услуг по </w:t>
      </w:r>
      <w:r w:rsidR="000B6DB3">
        <w:rPr>
          <w:rFonts w:cs="Arial"/>
          <w:sz w:val="20"/>
          <w:szCs w:val="20"/>
        </w:rPr>
        <w:t>техническому обслуживанию и ремонту транспортных средств полной массой свыше 3,5 тонн</w:t>
      </w:r>
      <w:r w:rsidR="004D308A" w:rsidRPr="00942C8A">
        <w:rPr>
          <w:rFonts w:cs="Arial"/>
          <w:b/>
          <w:szCs w:val="22"/>
        </w:rPr>
        <w:t>.</w:t>
      </w:r>
    </w:p>
    <w:p w:rsidR="003679E5" w:rsidRPr="00207E24" w:rsidRDefault="0032392C"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Pr="0073481E">
        <w:t>Предложением о заключении договора</w:t>
      </w:r>
      <w:r w:rsidRPr="0073481E">
        <w:rPr>
          <w:rFonts w:cs="Arial"/>
          <w:szCs w:val="22"/>
        </w:rPr>
        <w:t xml:space="preserve"> (форма 5) при выполнении Требований к предмету оферты (форма 2): наименьшая </w:t>
      </w:r>
      <w:r>
        <w:rPr>
          <w:rFonts w:cs="Arial"/>
          <w:szCs w:val="22"/>
        </w:rPr>
        <w:t>приведённая стоимость, рассчитанная по методике (Приложение №1 к Требованию к предмету оферты)</w:t>
      </w:r>
      <w:r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876C95" w:rsidP="00DE7BED">
      <w:pPr>
        <w:ind w:firstLine="720"/>
        <w:jc w:val="both"/>
        <w:rPr>
          <w:rFonts w:cs="Arial"/>
          <w:szCs w:val="22"/>
        </w:rPr>
      </w:pPr>
      <w:r w:rsidRPr="00876C95">
        <w:rPr>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DE7BED" w:rsidRPr="002E571A">
        <w:rPr>
          <w:rFonts w:cs="Arial"/>
          <w:szCs w:val="22"/>
        </w:rPr>
        <w:t>.</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w:t>
      </w:r>
      <w:r w:rsidRPr="002E571A">
        <w:lastRenderedPageBreak/>
        <w:t xml:space="preserve">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876C95" w:rsidP="00FE0F1A">
      <w:pPr>
        <w:spacing w:before="0"/>
        <w:ind w:firstLine="720"/>
        <w:jc w:val="both"/>
        <w:rPr>
          <w:rFonts w:cs="Arial"/>
          <w:szCs w:val="22"/>
        </w:rPr>
      </w:pPr>
      <w:r w:rsidRPr="00876C95">
        <w:rPr>
          <w:b/>
          <w:szCs w:val="22"/>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45725" w:rsidRPr="00D151E8">
        <w:rPr>
          <w:b/>
        </w:rPr>
        <w:t>.</w:t>
      </w:r>
    </w:p>
    <w:p w:rsidR="00DE7BED" w:rsidRPr="002E571A" w:rsidRDefault="00DE7BED" w:rsidP="00FE0F1A">
      <w:pPr>
        <w:spacing w:before="0"/>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0B6DB3">
        <w:rPr>
          <w:rFonts w:cs="Arial"/>
          <w:b/>
          <w:szCs w:val="22"/>
        </w:rPr>
        <w:t>15</w:t>
      </w:r>
      <w:r w:rsidR="00230908" w:rsidRPr="0060733A">
        <w:rPr>
          <w:rFonts w:cs="Arial"/>
          <w:b/>
          <w:szCs w:val="22"/>
        </w:rPr>
        <w:t xml:space="preserve"> </w:t>
      </w:r>
      <w:r w:rsidR="000B6DB3">
        <w:rPr>
          <w:rFonts w:cs="Arial"/>
          <w:b/>
          <w:szCs w:val="22"/>
        </w:rPr>
        <w:t>ма</w:t>
      </w:r>
      <w:r w:rsidR="00447B4A">
        <w:rPr>
          <w:rFonts w:cs="Arial"/>
          <w:b/>
          <w:szCs w:val="22"/>
        </w:rPr>
        <w:t>я</w:t>
      </w:r>
      <w:r w:rsidR="00230908" w:rsidRPr="0060733A">
        <w:rPr>
          <w:rFonts w:cs="Arial"/>
          <w:b/>
          <w:szCs w:val="22"/>
        </w:rPr>
        <w:t xml:space="preserve"> 201</w:t>
      </w:r>
      <w:r w:rsidR="00942C8A">
        <w:rPr>
          <w:rFonts w:cs="Arial"/>
          <w:b/>
          <w:szCs w:val="22"/>
        </w:rPr>
        <w:t>8</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FE0F1A">
      <w:pPr>
        <w:spacing w:before="0"/>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FE0F1A">
      <w:pPr>
        <w:spacing w:before="0"/>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E152EB" w:rsidRPr="009A296B" w:rsidRDefault="00E152EB" w:rsidP="00DE7BED">
      <w:pPr>
        <w:pStyle w:val="ac"/>
        <w:numPr>
          <w:ilvl w:val="0"/>
          <w:numId w:val="2"/>
        </w:numPr>
        <w:tabs>
          <w:tab w:val="left" w:pos="1418"/>
        </w:tabs>
        <w:ind w:left="1418" w:hanging="341"/>
        <w:contextualSpacing w:val="0"/>
        <w:jc w:val="both"/>
        <w:rPr>
          <w:rFonts w:cs="Arial"/>
          <w:szCs w:val="22"/>
        </w:rPr>
      </w:pPr>
      <w:r>
        <w:rPr>
          <w:rFonts w:cs="Arial"/>
        </w:rPr>
        <w:t xml:space="preserve">Копия, заверенная печатью организации, </w:t>
      </w:r>
      <w:r>
        <w:t>действующего сертификата соответствия или патента на техническое обслуживание и ремонт транспортных средств полной массой  свыше 3,5 тонн;</w:t>
      </w:r>
    </w:p>
    <w:p w:rsidR="007518E4" w:rsidRDefault="006D193B" w:rsidP="007518E4">
      <w:pPr>
        <w:pStyle w:val="ac"/>
        <w:numPr>
          <w:ilvl w:val="0"/>
          <w:numId w:val="2"/>
        </w:numPr>
        <w:tabs>
          <w:tab w:val="left" w:pos="1418"/>
        </w:tabs>
        <w:ind w:left="1418" w:hanging="341"/>
        <w:contextualSpacing w:val="0"/>
        <w:jc w:val="both"/>
        <w:rPr>
          <w:rFonts w:cs="Arial"/>
          <w:szCs w:val="22"/>
        </w:rPr>
      </w:pPr>
      <w:r w:rsidRPr="00B57A33">
        <w:rPr>
          <w:szCs w:val="22"/>
        </w:rPr>
        <w:t>Справка о наличии произ</w:t>
      </w:r>
      <w:r>
        <w:rPr>
          <w:szCs w:val="22"/>
        </w:rPr>
        <w:t>водственных мощностей, копии инвентарных карточек учета объектов основных средств унифицированной формы</w:t>
      </w:r>
      <w:r w:rsidR="0025330A">
        <w:rPr>
          <w:rFonts w:cs="Arial"/>
          <w:szCs w:val="22"/>
        </w:rPr>
        <w:t>;</w:t>
      </w:r>
    </w:p>
    <w:p w:rsidR="00805648" w:rsidRDefault="00805648"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Справка об опыте работы в 201</w:t>
      </w:r>
      <w:r w:rsidR="00FE0005">
        <w:rPr>
          <w:rFonts w:cs="Arial"/>
          <w:szCs w:val="22"/>
        </w:rPr>
        <w:t>5, 2016, 2017</w:t>
      </w:r>
      <w:r w:rsidRPr="0025330A">
        <w:rPr>
          <w:rFonts w:cs="Arial"/>
          <w:szCs w:val="22"/>
        </w:rPr>
        <w:t xml:space="preserve"> г.г. </w:t>
      </w:r>
      <w:r>
        <w:rPr>
          <w:rFonts w:cs="Arial"/>
          <w:szCs w:val="22"/>
        </w:rPr>
        <w:t>за подписью руководителя организации (Форма 7);</w:t>
      </w:r>
    </w:p>
    <w:p w:rsidR="0025330A" w:rsidRPr="008444AF"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6D193B">
        <w:rPr>
          <w:szCs w:val="22"/>
        </w:rPr>
        <w:t>, а также копия штатного расписания, копии трудовых договоров, копии трудовых книжек</w:t>
      </w:r>
      <w:r w:rsidR="00D31220">
        <w:rPr>
          <w:szCs w:val="22"/>
        </w:rPr>
        <w:t>;</w:t>
      </w:r>
    </w:p>
    <w:p w:rsidR="005D7CD8" w:rsidRPr="005D7CD8" w:rsidRDefault="005D7CD8" w:rsidP="007518E4">
      <w:pPr>
        <w:pStyle w:val="ac"/>
        <w:numPr>
          <w:ilvl w:val="0"/>
          <w:numId w:val="2"/>
        </w:numPr>
        <w:tabs>
          <w:tab w:val="left" w:pos="1418"/>
        </w:tabs>
        <w:ind w:left="1418" w:hanging="341"/>
        <w:contextualSpacing w:val="0"/>
        <w:jc w:val="both"/>
        <w:rPr>
          <w:rFonts w:cs="Arial"/>
          <w:szCs w:val="22"/>
        </w:rPr>
      </w:pPr>
      <w:r w:rsidRPr="005D7CD8">
        <w:rPr>
          <w:rFonts w:cs="Arial"/>
          <w:szCs w:val="22"/>
        </w:rPr>
        <w:t>Письмо (</w:t>
      </w:r>
      <w:r w:rsidRPr="005D7CD8">
        <w:rPr>
          <w:rFonts w:cs="Arial"/>
          <w:color w:val="000000"/>
          <w:szCs w:val="22"/>
        </w:rPr>
        <w:t>Форма 9</w:t>
      </w:r>
      <w:r w:rsidRPr="005D7CD8">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Опись документов технической части оферты (подписанная уполномоченным лицом и заверенная печатью участника закупки)</w:t>
      </w:r>
      <w:r w:rsidR="006831FE" w:rsidRPr="005D7CD8">
        <w:rPr>
          <w:rFonts w:cs="Arial"/>
          <w:szCs w:val="22"/>
        </w:rPr>
        <w:t>.</w:t>
      </w:r>
    </w:p>
    <w:p w:rsidR="00DE7BED" w:rsidRPr="005D7CD8" w:rsidRDefault="00DE7BED" w:rsidP="00DE7BED">
      <w:pPr>
        <w:ind w:firstLine="720"/>
        <w:jc w:val="both"/>
        <w:rPr>
          <w:rFonts w:cs="Arial"/>
          <w:szCs w:val="22"/>
        </w:rPr>
      </w:pPr>
      <w:r w:rsidRPr="005D7CD8">
        <w:rPr>
          <w:rFonts w:cs="Arial"/>
          <w:szCs w:val="22"/>
        </w:rPr>
        <w:t>коммерческая часть:</w:t>
      </w:r>
    </w:p>
    <w:p w:rsidR="00DE7BED" w:rsidRPr="005D7CD8" w:rsidRDefault="00DE7BED"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lastRenderedPageBreak/>
        <w:t xml:space="preserve">Предложение о заключении договора с указанием цен, стоимости </w:t>
      </w:r>
      <w:r w:rsidR="00D71C19" w:rsidRPr="005D7CD8">
        <w:rPr>
          <w:rFonts w:cs="Arial"/>
          <w:szCs w:val="22"/>
        </w:rPr>
        <w:t>(Ф</w:t>
      </w:r>
      <w:r w:rsidRPr="005D7CD8">
        <w:rPr>
          <w:rFonts w:cs="Arial"/>
          <w:szCs w:val="22"/>
        </w:rPr>
        <w:t xml:space="preserve">орма </w:t>
      </w:r>
      <w:r w:rsidR="006831FE" w:rsidRPr="005D7CD8">
        <w:rPr>
          <w:rFonts w:cs="Arial"/>
          <w:szCs w:val="22"/>
        </w:rPr>
        <w:t>5</w:t>
      </w:r>
      <w:r w:rsidRPr="005D7CD8">
        <w:rPr>
          <w:rFonts w:cs="Arial"/>
          <w:szCs w:val="22"/>
        </w:rPr>
        <w:t>, подписанная уполномоченным лицом и заверенная печатью участника закупки);</w:t>
      </w:r>
    </w:p>
    <w:p w:rsidR="00DE7BED" w:rsidRPr="005D7CD8" w:rsidRDefault="0087067B"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D7CD8">
        <w:rPr>
          <w:rFonts w:cs="Arial"/>
          <w:szCs w:val="22"/>
        </w:rPr>
        <w:t>(Форма 3</w:t>
      </w:r>
      <w:r w:rsidRPr="005D7CD8">
        <w:rPr>
          <w:rFonts w:cs="Arial"/>
          <w:szCs w:val="22"/>
        </w:rPr>
        <w:t>);</w:t>
      </w:r>
    </w:p>
    <w:p w:rsidR="005D7CD8" w:rsidRPr="005D7CD8" w:rsidRDefault="005D7CD8" w:rsidP="00DE7BED">
      <w:pPr>
        <w:pStyle w:val="ac"/>
        <w:numPr>
          <w:ilvl w:val="0"/>
          <w:numId w:val="2"/>
        </w:numPr>
        <w:tabs>
          <w:tab w:val="left" w:pos="1418"/>
        </w:tabs>
        <w:ind w:left="1418" w:hanging="341"/>
        <w:contextualSpacing w:val="0"/>
        <w:jc w:val="both"/>
        <w:rPr>
          <w:rFonts w:cs="Arial"/>
          <w:szCs w:val="22"/>
        </w:rPr>
      </w:pPr>
      <w:r w:rsidRPr="005D7CD8">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w:t>
      </w:r>
      <w:r w:rsidRPr="005D7CD8">
        <w:rPr>
          <w:rFonts w:cs="Arial"/>
          <w:color w:val="000000"/>
          <w:szCs w:val="22"/>
        </w:rPr>
        <w:t>Формы 10</w:t>
      </w:r>
      <w:r w:rsidRPr="005D7CD8">
        <w:rPr>
          <w:rFonts w:cs="Arial"/>
          <w:szCs w:val="22"/>
        </w:rPr>
        <w:t>), подписанное уполномоченным лицом и заверенная печатью участника закупки);</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FC32D2">
        <w:rPr>
          <w:rFonts w:cs="Arial"/>
          <w:szCs w:val="22"/>
        </w:rPr>
        <w:t>10</w:t>
      </w:r>
      <w:r w:rsidR="00421F05">
        <w:rPr>
          <w:rFonts w:cs="Arial"/>
          <w:szCs w:val="22"/>
        </w:rPr>
        <w:t>9</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FC32D2">
        <w:rPr>
          <w:rFonts w:cs="Arial"/>
          <w:szCs w:val="22"/>
        </w:rPr>
        <w:t>8</w:t>
      </w:r>
      <w:r w:rsidRPr="00F77D3A">
        <w:rPr>
          <w:rFonts w:cs="Arial"/>
          <w:color w:val="FF0000"/>
          <w:szCs w:val="22"/>
        </w:rPr>
        <w:t xml:space="preserve"> </w:t>
      </w:r>
      <w:r w:rsidRPr="00FE0F1A">
        <w:rPr>
          <w:rFonts w:cs="Arial"/>
          <w:szCs w:val="22"/>
        </w:rPr>
        <w:t>от</w:t>
      </w:r>
      <w:r w:rsidR="00FE0F1A" w:rsidRPr="00FE0F1A">
        <w:rPr>
          <w:rFonts w:cs="Arial"/>
          <w:szCs w:val="22"/>
        </w:rPr>
        <w:t xml:space="preserve"> 22.03.2018</w:t>
      </w:r>
      <w:r w:rsidRPr="00FE0F1A">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r w:rsidR="00FE0F1A" w:rsidRPr="002E571A">
        <w:rPr>
          <w:rFonts w:cs="Arial"/>
          <w:kern w:val="28"/>
        </w:rPr>
        <w:t>документов должны</w:t>
      </w:r>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FE0F1A" w:rsidP="00DE7BED">
      <w:pPr>
        <w:ind w:left="708"/>
        <w:jc w:val="both"/>
        <w:rPr>
          <w:rFonts w:cs="Arial"/>
          <w:b/>
          <w:szCs w:val="22"/>
        </w:rPr>
      </w:pPr>
      <w:r>
        <w:rPr>
          <w:rFonts w:cs="Arial"/>
          <w:b/>
          <w:szCs w:val="22"/>
        </w:rPr>
        <w:t xml:space="preserve">Начало приема оферт – «22» марта 2018 </w:t>
      </w:r>
      <w:r w:rsidR="00DE7BED" w:rsidRPr="002E571A">
        <w:rPr>
          <w:rFonts w:cs="Arial"/>
          <w:b/>
          <w:szCs w:val="22"/>
        </w:rPr>
        <w:t>года.</w:t>
      </w:r>
    </w:p>
    <w:p w:rsidR="00DE7BED" w:rsidRPr="002E571A" w:rsidRDefault="00FE0F1A" w:rsidP="00DE7BED">
      <w:pPr>
        <w:ind w:left="708"/>
        <w:jc w:val="both"/>
        <w:rPr>
          <w:rFonts w:cs="Arial"/>
          <w:b/>
          <w:szCs w:val="22"/>
        </w:rPr>
      </w:pPr>
      <w:r>
        <w:rPr>
          <w:rFonts w:cs="Arial"/>
          <w:b/>
          <w:szCs w:val="22"/>
        </w:rPr>
        <w:t xml:space="preserve">Окончание приема оферт – 16:00 </w:t>
      </w:r>
      <w:r w:rsidR="00DE7BED" w:rsidRPr="002E571A">
        <w:rPr>
          <w:rFonts w:cs="Arial"/>
          <w:b/>
          <w:szCs w:val="22"/>
        </w:rPr>
        <w:t>«</w:t>
      </w:r>
      <w:r>
        <w:rPr>
          <w:rFonts w:cs="Arial"/>
          <w:b/>
          <w:szCs w:val="22"/>
        </w:rPr>
        <w:t>05</w:t>
      </w:r>
      <w:r w:rsidR="00DE7BED" w:rsidRPr="002E571A">
        <w:rPr>
          <w:rFonts w:cs="Arial"/>
          <w:b/>
          <w:szCs w:val="22"/>
        </w:rPr>
        <w:t xml:space="preserve">» </w:t>
      </w:r>
      <w:r>
        <w:rPr>
          <w:rFonts w:cs="Arial"/>
          <w:b/>
          <w:szCs w:val="22"/>
        </w:rPr>
        <w:t>апреля 2018 г</w:t>
      </w:r>
      <w:r w:rsidR="00DE7BED" w:rsidRPr="002E571A">
        <w:rPr>
          <w:rFonts w:cs="Arial"/>
          <w:b/>
          <w:szCs w:val="22"/>
        </w:rPr>
        <w:t>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0B6DB3">
        <w:rPr>
          <w:rFonts w:cs="Arial"/>
          <w:b/>
          <w:szCs w:val="22"/>
        </w:rPr>
        <w:t>15</w:t>
      </w:r>
      <w:r w:rsidRPr="002E571A">
        <w:rPr>
          <w:rFonts w:cs="Arial"/>
          <w:b/>
          <w:szCs w:val="22"/>
        </w:rPr>
        <w:t xml:space="preserve">» </w:t>
      </w:r>
      <w:r w:rsidR="000B6DB3">
        <w:rPr>
          <w:rFonts w:cs="Arial"/>
          <w:b/>
          <w:szCs w:val="22"/>
        </w:rPr>
        <w:t>ма</w:t>
      </w:r>
      <w:r w:rsidR="00447B4A">
        <w:rPr>
          <w:rFonts w:cs="Arial"/>
          <w:b/>
          <w:szCs w:val="22"/>
        </w:rPr>
        <w:t>я</w:t>
      </w:r>
      <w:r w:rsidRPr="002E571A">
        <w:rPr>
          <w:rFonts w:cs="Arial"/>
          <w:b/>
          <w:szCs w:val="22"/>
        </w:rPr>
        <w:t xml:space="preserve"> </w:t>
      </w:r>
      <w:r w:rsidR="003444DD">
        <w:rPr>
          <w:rFonts w:cs="Arial"/>
          <w:b/>
          <w:szCs w:val="22"/>
        </w:rPr>
        <w:t>201</w:t>
      </w:r>
      <w:r w:rsidR="00942C8A">
        <w:rPr>
          <w:rFonts w:cs="Arial"/>
          <w:b/>
          <w:szCs w:val="22"/>
        </w:rPr>
        <w:t>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FB64C1" w:rsidRPr="002E571A" w:rsidRDefault="00FB64C1" w:rsidP="00DE7BED">
      <w:pPr>
        <w:ind w:firstLine="708"/>
        <w:jc w:val="both"/>
        <w:rPr>
          <w:rFonts w:cs="Arial"/>
          <w:szCs w:val="22"/>
        </w:rPr>
      </w:pPr>
    </w:p>
    <w:p w:rsidR="00FB64C1" w:rsidRDefault="00FB64C1" w:rsidP="00DE7BED">
      <w:pPr>
        <w:ind w:firstLine="708"/>
        <w:jc w:val="both"/>
        <w:rPr>
          <w:rFonts w:cs="Arial"/>
          <w:szCs w:val="22"/>
        </w:rPr>
      </w:pP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FB64C1">
        <w:rPr>
          <w:rFonts w:cs="Arial"/>
          <w:szCs w:val="22"/>
        </w:rPr>
        <w:t xml:space="preserve">ния, полученные не позднее «02» апреля 2018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 xml:space="preserve">По </w:t>
      </w:r>
      <w:r w:rsidR="00FC32D2">
        <w:rPr>
          <w:rFonts w:cs="Arial"/>
          <w:szCs w:val="22"/>
        </w:rPr>
        <w:t xml:space="preserve">всем </w:t>
      </w:r>
      <w:r w:rsidRPr="002E571A">
        <w:rPr>
          <w:rFonts w:cs="Arial"/>
          <w:szCs w:val="22"/>
        </w:rPr>
        <w:t>вопросам обращаться:</w:t>
      </w:r>
    </w:p>
    <w:p w:rsidR="00FB64C1" w:rsidRPr="00715148" w:rsidRDefault="00FB64C1" w:rsidP="00FB64C1">
      <w:pPr>
        <w:spacing w:before="0"/>
        <w:ind w:firstLine="709"/>
        <w:jc w:val="both"/>
        <w:rPr>
          <w:rFonts w:cs="Arial"/>
          <w:szCs w:val="22"/>
        </w:rPr>
      </w:pPr>
      <w:r w:rsidRPr="00715148">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715148">
          <w:rPr>
            <w:rFonts w:cs="Arial"/>
            <w:szCs w:val="22"/>
          </w:rPr>
          <w:t>GruzdevAA@yanos.slavneft.ru</w:t>
        </w:r>
      </w:hyperlink>
      <w:r w:rsidRPr="00715148">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FC32D2">
        <w:t>10</w:t>
      </w:r>
      <w:r w:rsidR="00421F05">
        <w:t>9</w:t>
      </w:r>
      <w:r w:rsidR="00E85DE8" w:rsidRPr="009F7769">
        <w:t>-</w:t>
      </w:r>
      <w:r w:rsidR="009F7769">
        <w:t>СС</w:t>
      </w:r>
      <w:r w:rsidR="00E85DE8" w:rsidRPr="00F41DE5">
        <w:t>-201</w:t>
      </w:r>
      <w:r w:rsidR="00FC32D2">
        <w:t>8</w:t>
      </w:r>
      <w:r w:rsidRPr="00B445D7">
        <w:t xml:space="preserve"> </w:t>
      </w:r>
      <w:r w:rsidRPr="00FB64C1">
        <w:t xml:space="preserve">от </w:t>
      </w:r>
      <w:r w:rsidR="00FB64C1" w:rsidRPr="00FB64C1">
        <w:t>22.03.2018</w:t>
      </w:r>
      <w:r w:rsidRPr="00FB64C1">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Default="00E828A6" w:rsidP="00E828A6">
      <w:r>
        <w:t xml:space="preserve">7. </w:t>
      </w:r>
      <w:r w:rsidR="0062617C">
        <w:t>Форма «</w:t>
      </w:r>
      <w:r w:rsidR="0062617C" w:rsidRPr="0025330A">
        <w:rPr>
          <w:rFonts w:cs="Arial"/>
          <w:szCs w:val="22"/>
        </w:rPr>
        <w:t>Справка об опыте работы в 201</w:t>
      </w:r>
      <w:r w:rsidR="004F197A">
        <w:rPr>
          <w:rFonts w:cs="Arial"/>
          <w:szCs w:val="22"/>
        </w:rPr>
        <w:t>5</w:t>
      </w:r>
      <w:r w:rsidR="0062617C" w:rsidRPr="0025330A">
        <w:rPr>
          <w:rFonts w:cs="Arial"/>
          <w:szCs w:val="22"/>
        </w:rPr>
        <w:t>, 201</w:t>
      </w:r>
      <w:r w:rsidR="004F197A">
        <w:rPr>
          <w:rFonts w:cs="Arial"/>
          <w:szCs w:val="22"/>
        </w:rPr>
        <w:t>6</w:t>
      </w:r>
      <w:r w:rsidR="0062617C" w:rsidRPr="0025330A">
        <w:rPr>
          <w:rFonts w:cs="Arial"/>
          <w:szCs w:val="22"/>
        </w:rPr>
        <w:t>, 201</w:t>
      </w:r>
      <w:r w:rsidR="004F197A">
        <w:rPr>
          <w:rFonts w:cs="Arial"/>
          <w:szCs w:val="22"/>
        </w:rPr>
        <w:t>7</w:t>
      </w:r>
      <w:r w:rsidR="0062617C" w:rsidRPr="0025330A">
        <w:rPr>
          <w:rFonts w:cs="Arial"/>
          <w:szCs w:val="22"/>
        </w:rPr>
        <w:t xml:space="preserve"> г.г. </w:t>
      </w:r>
      <w:r w:rsidR="0062617C">
        <w:rPr>
          <w:rFonts w:cs="Arial"/>
          <w:szCs w:val="22"/>
        </w:rPr>
        <w:t>за подписью руководителя организации».</w:t>
      </w:r>
    </w:p>
    <w:p w:rsidR="00805648" w:rsidRPr="008671A0" w:rsidRDefault="00805648" w:rsidP="00E828A6">
      <w:pPr>
        <w:rPr>
          <w:rFonts w:cs="Arial"/>
          <w:szCs w:val="22"/>
        </w:rPr>
      </w:pPr>
      <w:r w:rsidRPr="008671A0">
        <w:t xml:space="preserve">8. </w:t>
      </w:r>
      <w:r w:rsidR="0062617C" w:rsidRPr="008671A0">
        <w:t>Форма</w:t>
      </w:r>
      <w:r w:rsidR="0062617C" w:rsidRPr="008671A0">
        <w:rPr>
          <w:rFonts w:cs="Arial"/>
          <w:szCs w:val="22"/>
        </w:rPr>
        <w:t xml:space="preserve"> «Справка о кадровых ресурсах» в 1 экз</w:t>
      </w:r>
      <w:r w:rsidR="0062617C" w:rsidRPr="008671A0">
        <w:t>.</w:t>
      </w:r>
    </w:p>
    <w:p w:rsidR="005D7CD8" w:rsidRPr="008671A0" w:rsidRDefault="005D7CD8" w:rsidP="005D7CD8">
      <w:pPr>
        <w:rPr>
          <w:rFonts w:cs="Arial"/>
          <w:szCs w:val="22"/>
        </w:rPr>
      </w:pPr>
      <w:r w:rsidRPr="008671A0">
        <w:rPr>
          <w:rFonts w:cs="Arial"/>
          <w:szCs w:val="22"/>
        </w:rPr>
        <w:t xml:space="preserve">9. Форма «Письмо об отсутствии изменений в уставных и регистрационных документах контрагента» в 1 экз. </w:t>
      </w:r>
    </w:p>
    <w:p w:rsidR="005D7CD8" w:rsidRPr="008671A0" w:rsidRDefault="005D7CD8" w:rsidP="005D7CD8">
      <w:pPr>
        <w:rPr>
          <w:rFonts w:cs="Arial"/>
          <w:szCs w:val="22"/>
        </w:rPr>
      </w:pPr>
      <w:r w:rsidRPr="008671A0">
        <w:rPr>
          <w:rFonts w:cs="Arial"/>
          <w:szCs w:val="22"/>
        </w:rPr>
        <w:t>1</w:t>
      </w:r>
      <w:r w:rsidR="0062617C" w:rsidRPr="008671A0">
        <w:rPr>
          <w:rFonts w:cs="Arial"/>
          <w:szCs w:val="22"/>
        </w:rPr>
        <w:t>0</w:t>
      </w:r>
      <w:r w:rsidRPr="008671A0">
        <w:rPr>
          <w:rFonts w:cs="Arial"/>
          <w:szCs w:val="22"/>
        </w:rPr>
        <w:t>. Форма «Письмо о размере сделки» в 1 экз.</w:t>
      </w:r>
    </w:p>
    <w:p w:rsidR="00E828A6" w:rsidRPr="008671A0" w:rsidRDefault="00E828A6" w:rsidP="00E828A6">
      <w:pPr>
        <w:rPr>
          <w:rFonts w:cs="Arial"/>
          <w:szCs w:val="22"/>
        </w:rPr>
      </w:pPr>
    </w:p>
    <w:p w:rsidR="00E828A6" w:rsidRPr="00FC1E54" w:rsidRDefault="00E828A6" w:rsidP="00E828A6">
      <w:pPr>
        <w:rPr>
          <w:rFonts w:cs="Arial"/>
          <w:szCs w:val="22"/>
        </w:rPr>
      </w:pPr>
    </w:p>
    <w:p w:rsidR="00923CDA" w:rsidRDefault="00923CDA"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bookmarkStart w:id="0" w:name="_GoBack"/>
      <w:bookmarkEnd w:id="0"/>
    </w:p>
    <w:sectPr w:rsidR="00EF1336" w:rsidSect="002521C4">
      <w:pgSz w:w="11906" w:h="16838"/>
      <w:pgMar w:top="284" w:right="62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2D2" w:rsidRDefault="00FC32D2" w:rsidP="00FB07D9">
      <w:pPr>
        <w:spacing w:before="0"/>
      </w:pPr>
      <w:r>
        <w:separator/>
      </w:r>
    </w:p>
  </w:endnote>
  <w:endnote w:type="continuationSeparator" w:id="0">
    <w:p w:rsidR="00FC32D2" w:rsidRDefault="00FC32D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2D2" w:rsidRDefault="00FC32D2" w:rsidP="00FB07D9">
      <w:pPr>
        <w:spacing w:before="0"/>
      </w:pPr>
      <w:r>
        <w:separator/>
      </w:r>
    </w:p>
  </w:footnote>
  <w:footnote w:type="continuationSeparator" w:id="0">
    <w:p w:rsidR="00FC32D2" w:rsidRDefault="00FC32D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376A66"/>
    <w:multiLevelType w:val="multilevel"/>
    <w:tmpl w:val="763C481E"/>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1"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3"/>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5"/>
  </w:num>
  <w:num w:numId="11">
    <w:abstractNumId w:val="1"/>
  </w:num>
  <w:num w:numId="12">
    <w:abstractNumId w:val="3"/>
  </w:num>
  <w:num w:numId="13">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2"/>
  </w:num>
  <w:num w:numId="18">
    <w:abstractNumId w:val="16"/>
  </w:num>
  <w:num w:numId="19">
    <w:abstractNumId w:val="18"/>
  </w:num>
  <w:num w:numId="20">
    <w:abstractNumId w:val="11"/>
  </w:num>
  <w:num w:numId="21">
    <w:abstractNumId w:val="24"/>
  </w:num>
  <w:num w:numId="22">
    <w:abstractNumId w:val="10"/>
  </w:num>
  <w:num w:numId="23">
    <w:abstractNumId w:val="21"/>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6DB3"/>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1C4"/>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5C4D"/>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8C2"/>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1F05"/>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97A"/>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1F0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6F35"/>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8A7"/>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122"/>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383"/>
    <w:rsid w:val="00AC696B"/>
    <w:rsid w:val="00AC6E26"/>
    <w:rsid w:val="00AC7021"/>
    <w:rsid w:val="00AD018F"/>
    <w:rsid w:val="00AD0262"/>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1F9"/>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088"/>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2C9F"/>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2EB"/>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32D"/>
    <w:rsid w:val="00EE4530"/>
    <w:rsid w:val="00EE491F"/>
    <w:rsid w:val="00EE4968"/>
    <w:rsid w:val="00EE49F0"/>
    <w:rsid w:val="00EE5145"/>
    <w:rsid w:val="00EE5180"/>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4C1"/>
    <w:rsid w:val="00FB6798"/>
    <w:rsid w:val="00FB67E9"/>
    <w:rsid w:val="00FB6BD1"/>
    <w:rsid w:val="00FB6BF6"/>
    <w:rsid w:val="00FB6C14"/>
    <w:rsid w:val="00FB701A"/>
    <w:rsid w:val="00FB7186"/>
    <w:rsid w:val="00FB7346"/>
    <w:rsid w:val="00FB7CFF"/>
    <w:rsid w:val="00FC0AAB"/>
    <w:rsid w:val="00FC0AEB"/>
    <w:rsid w:val="00FC0B24"/>
    <w:rsid w:val="00FC1682"/>
    <w:rsid w:val="00FC1D66"/>
    <w:rsid w:val="00FC1E54"/>
    <w:rsid w:val="00FC2C14"/>
    <w:rsid w:val="00FC2EEB"/>
    <w:rsid w:val="00FC32D2"/>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31D"/>
    <w:rsid w:val="00FD48D9"/>
    <w:rsid w:val="00FD4AFA"/>
    <w:rsid w:val="00FD4C01"/>
    <w:rsid w:val="00FD51DE"/>
    <w:rsid w:val="00FD5C95"/>
    <w:rsid w:val="00FD6EA0"/>
    <w:rsid w:val="00FD72B5"/>
    <w:rsid w:val="00FD74F9"/>
    <w:rsid w:val="00FE0005"/>
    <w:rsid w:val="00FE0795"/>
    <w:rsid w:val="00FE0811"/>
    <w:rsid w:val="00FE0C42"/>
    <w:rsid w:val="00FE0F1A"/>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622D7"/>
  <w15:docId w15:val="{CB03AB48-3C07-4A94-89CD-34181B94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70445-9D6A-415A-B455-2630DD5FA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Pages>
  <Words>2483</Words>
  <Characters>14158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10</cp:revision>
  <cp:lastPrinted>2018-03-22T08:38:00Z</cp:lastPrinted>
  <dcterms:created xsi:type="dcterms:W3CDTF">2018-03-01T10:39:00Z</dcterms:created>
  <dcterms:modified xsi:type="dcterms:W3CDTF">2018-03-22T08:40:00Z</dcterms:modified>
</cp:coreProperties>
</file>